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6C288916" w14:textId="77777777" w:rsidR="00EE306D" w:rsidRPr="00807007" w:rsidRDefault="00EE306D" w:rsidP="00EE306D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EBE584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</w:r>
      <w:r w:rsidR="00EE306D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EE306D">
        <w:rPr>
          <w:rFonts w:ascii="Garamond" w:hAnsi="Garamond"/>
          <w:sz w:val="24"/>
          <w:szCs w:val="24"/>
        </w:rPr>
        <w:t>(</w:t>
      </w:r>
      <w:r w:rsidR="00EE306D" w:rsidRPr="00D26B08">
        <w:rPr>
          <w:rFonts w:ascii="Garamond" w:hAnsi="Garamond"/>
          <w:sz w:val="24"/>
          <w:szCs w:val="24"/>
        </w:rPr>
        <w:t>II.</w:t>
      </w:r>
      <w:r w:rsidR="00EE306D">
        <w:rPr>
          <w:rFonts w:ascii="Garamond" w:hAnsi="Garamond"/>
          <w:sz w:val="24"/>
          <w:szCs w:val="24"/>
        </w:rPr>
        <w:t>) 0</w:t>
      </w:r>
      <w:r w:rsidR="00307C7E">
        <w:rPr>
          <w:rFonts w:ascii="Garamond" w:hAnsi="Garamond"/>
          <w:sz w:val="24"/>
          <w:szCs w:val="24"/>
        </w:rPr>
        <w:t>23</w:t>
      </w:r>
      <w:r w:rsidR="00EE306D">
        <w:rPr>
          <w:rFonts w:ascii="Garamond" w:hAnsi="Garamond"/>
          <w:sz w:val="24"/>
          <w:szCs w:val="24"/>
        </w:rPr>
        <w:t>-2023</w:t>
      </w:r>
    </w:p>
    <w:p w14:paraId="734915B7" w14:textId="6EE7178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07C7E" w:rsidRPr="000D1C9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https://zakazky.zcu.cz/contract_display_6372.html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1E32CF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EE306D">
        <w:rPr>
          <w:rFonts w:ascii="Garamond" w:hAnsi="Garamond" w:cs="Arial"/>
          <w:sz w:val="22"/>
          <w:szCs w:val="22"/>
        </w:rPr>
        <w:t>do</w:t>
      </w:r>
      <w:r w:rsidR="003C1FD6" w:rsidRPr="00EE306D">
        <w:rPr>
          <w:rFonts w:ascii="Garamond" w:hAnsi="Garamond" w:cs="Arial"/>
          <w:sz w:val="22"/>
          <w:szCs w:val="22"/>
        </w:rPr>
        <w:t xml:space="preserve"> </w:t>
      </w:r>
      <w:r w:rsidR="00771F7D">
        <w:rPr>
          <w:rFonts w:ascii="Garamond" w:hAnsi="Garamond" w:cs="Arial"/>
          <w:sz w:val="22"/>
          <w:szCs w:val="22"/>
        </w:rPr>
        <w:t>0</w:t>
      </w:r>
      <w:r w:rsidR="00307C7E">
        <w:rPr>
          <w:rFonts w:ascii="Garamond" w:hAnsi="Garamond" w:cs="Arial"/>
          <w:sz w:val="22"/>
          <w:szCs w:val="22"/>
        </w:rPr>
        <w:t>9</w:t>
      </w:r>
      <w:r w:rsidR="00EE306D" w:rsidRPr="00EE306D">
        <w:rPr>
          <w:rFonts w:ascii="Garamond" w:hAnsi="Garamond" w:cs="Arial"/>
          <w:sz w:val="22"/>
          <w:szCs w:val="22"/>
        </w:rPr>
        <w:t>.</w:t>
      </w:r>
      <w:r w:rsidR="00771F7D">
        <w:rPr>
          <w:rFonts w:ascii="Garamond" w:hAnsi="Garamond" w:cs="Arial"/>
          <w:sz w:val="22"/>
          <w:szCs w:val="22"/>
        </w:rPr>
        <w:t>1</w:t>
      </w:r>
      <w:r w:rsidR="00307C7E">
        <w:rPr>
          <w:rFonts w:ascii="Garamond" w:hAnsi="Garamond" w:cs="Arial"/>
          <w:sz w:val="22"/>
          <w:szCs w:val="22"/>
        </w:rPr>
        <w:t>1</w:t>
      </w:r>
      <w:r w:rsidR="00EE306D" w:rsidRPr="00EE306D">
        <w:rPr>
          <w:rFonts w:ascii="Garamond" w:hAnsi="Garamond" w:cs="Arial"/>
          <w:sz w:val="22"/>
          <w:szCs w:val="22"/>
        </w:rPr>
        <w:t>.2023</w:t>
      </w:r>
      <w:r w:rsidR="003C1FD6" w:rsidRPr="00EE306D">
        <w:rPr>
          <w:rFonts w:ascii="Garamond" w:hAnsi="Garamond" w:cs="Arial"/>
          <w:sz w:val="22"/>
          <w:szCs w:val="22"/>
        </w:rPr>
        <w:t xml:space="preserve"> do</w:t>
      </w:r>
      <w:r w:rsidR="00496AF3" w:rsidRPr="00EE306D">
        <w:rPr>
          <w:rFonts w:ascii="Garamond" w:hAnsi="Garamond" w:cs="Arial"/>
          <w:sz w:val="22"/>
          <w:szCs w:val="22"/>
        </w:rPr>
        <w:t xml:space="preserve"> </w:t>
      </w:r>
      <w:r w:rsidR="00D44A36" w:rsidRPr="00EE306D">
        <w:rPr>
          <w:rFonts w:ascii="Garamond" w:hAnsi="Garamond" w:cs="Arial"/>
          <w:sz w:val="22"/>
          <w:szCs w:val="22"/>
        </w:rPr>
        <w:t>09</w:t>
      </w:r>
      <w:r w:rsidR="002A256E" w:rsidRPr="00EE306D">
        <w:rPr>
          <w:rFonts w:ascii="Garamond" w:hAnsi="Garamond" w:cs="Arial"/>
          <w:sz w:val="22"/>
          <w:szCs w:val="22"/>
        </w:rPr>
        <w:t>:</w:t>
      </w:r>
      <w:r w:rsidR="00D241A2" w:rsidRPr="00EE306D">
        <w:rPr>
          <w:rFonts w:ascii="Garamond" w:hAnsi="Garamond" w:cs="Arial"/>
          <w:sz w:val="22"/>
          <w:szCs w:val="22"/>
        </w:rPr>
        <w:t>0</w:t>
      </w:r>
      <w:r w:rsidR="005D63E3" w:rsidRPr="00EE306D">
        <w:rPr>
          <w:rFonts w:ascii="Garamond" w:hAnsi="Garamond" w:cs="Arial"/>
          <w:sz w:val="22"/>
          <w:szCs w:val="22"/>
        </w:rPr>
        <w:t>0</w:t>
      </w:r>
      <w:r w:rsidRPr="00EE306D">
        <w:rPr>
          <w:rFonts w:ascii="Garamond" w:hAnsi="Garamond" w:cs="Arial"/>
          <w:sz w:val="22"/>
          <w:szCs w:val="22"/>
        </w:rPr>
        <w:t xml:space="preserve"> hod</w:t>
      </w:r>
      <w:r w:rsidR="003C1FD6" w:rsidRPr="00EE306D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119EFB3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1B1F05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2A691CC6" w:rsidR="002F419F" w:rsidRPr="00F54D1D" w:rsidRDefault="001B1F05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 w:rsidR="005E2BAD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4CF406B2" w14:textId="29F1C4B2" w:rsidR="00EE306D" w:rsidRPr="00B02193" w:rsidRDefault="00EE306D" w:rsidP="00EE306D">
      <w:pPr>
        <w:pStyle w:val="Odstavecseseznamem"/>
        <w:numPr>
          <w:ilvl w:val="1"/>
          <w:numId w:val="16"/>
        </w:numPr>
        <w:spacing w:before="120" w:after="120"/>
        <w:ind w:left="567"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Předmětem veřejné zakázky je</w:t>
      </w:r>
      <w:r>
        <w:rPr>
          <w:rFonts w:ascii="Garamond" w:hAnsi="Garamond" w:cs="Arial"/>
        </w:rPr>
        <w:t xml:space="preserve"> n</w:t>
      </w:r>
      <w:r w:rsidRPr="00B47B96">
        <w:rPr>
          <w:rFonts w:ascii="Garamond" w:hAnsi="Garamond" w:cs="Arial"/>
        </w:rPr>
        <w:t>ákup a dodávka</w:t>
      </w:r>
      <w:r>
        <w:rPr>
          <w:rFonts w:ascii="Garamond" w:hAnsi="Garamond" w:cs="Arial"/>
        </w:rPr>
        <w:t xml:space="preserve"> </w:t>
      </w:r>
      <w:r w:rsidRPr="00B47B96">
        <w:rPr>
          <w:rFonts w:ascii="Garamond" w:hAnsi="Garamond" w:cs="Arial"/>
        </w:rPr>
        <w:t>standardního kancelářského ICT vybavení</w:t>
      </w:r>
      <w:r>
        <w:rPr>
          <w:rFonts w:ascii="Garamond" w:hAnsi="Garamond" w:cs="Arial"/>
        </w:rPr>
        <w:t xml:space="preserve">, např.      </w:t>
      </w:r>
      <w:r w:rsidRPr="00B47B96">
        <w:rPr>
          <w:rFonts w:ascii="Garamond" w:hAnsi="Garamond" w:cs="Arial"/>
        </w:rPr>
        <w:t>tiskárny, skenery, kopírky, multifunkce</w:t>
      </w:r>
      <w:r w:rsidRPr="00807007">
        <w:rPr>
          <w:rFonts w:ascii="Garamond" w:hAnsi="Garamond" w:cs="Arial"/>
        </w:rPr>
        <w:t xml:space="preserve"> (dále</w:t>
      </w:r>
      <w:r w:rsidRPr="00B02193">
        <w:rPr>
          <w:rFonts w:ascii="Garamond" w:hAnsi="Garamond" w:cs="Arial"/>
        </w:rPr>
        <w:t xml:space="preserve"> jen „Předmět plnění“</w:t>
      </w:r>
      <w:r>
        <w:rPr>
          <w:rFonts w:ascii="Garamond" w:hAnsi="Garamond" w:cs="Arial"/>
        </w:rPr>
        <w:t xml:space="preserve"> nebo „zařízení“</w:t>
      </w:r>
      <w:r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5808897D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F592B9C" w14:textId="77777777" w:rsidR="00CB152A" w:rsidRPr="00DC15A5" w:rsidRDefault="00CB152A" w:rsidP="00CB152A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95EBC76" w14:textId="77777777" w:rsidR="00E50640" w:rsidRPr="008442CB" w:rsidRDefault="00E50640" w:rsidP="00E50640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>V příloze č. 2 Závazného návrhu smlouvy je dodavatel povinen</w:t>
      </w:r>
      <w:r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>
        <w:rPr>
          <w:rStyle w:val="docdata"/>
          <w:rFonts w:ascii="Garamond" w:hAnsi="Garamond"/>
          <w:sz w:val="22"/>
          <w:szCs w:val="22"/>
        </w:rPr>
        <w:t xml:space="preserve">na prvním listu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>
        <w:rPr>
          <w:rStyle w:val="docdata"/>
          <w:rFonts w:ascii="Garamond" w:hAnsi="Garamond"/>
          <w:sz w:val="22"/>
          <w:szCs w:val="22"/>
        </w:rPr>
        <w:t xml:space="preserve"> požadované údaje do všech </w:t>
      </w:r>
      <w:r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>
        <w:rPr>
          <w:rStyle w:val="docdata"/>
          <w:rFonts w:ascii="Garamond" w:hAnsi="Garamond"/>
          <w:sz w:val="22"/>
          <w:szCs w:val="22"/>
        </w:rPr>
        <w:t xml:space="preserve"> zvýrazněných buněk. </w:t>
      </w:r>
      <w:r>
        <w:rPr>
          <w:rFonts w:ascii="Garamond" w:hAnsi="Garamond"/>
          <w:sz w:val="22"/>
          <w:szCs w:val="22"/>
        </w:rPr>
        <w:t xml:space="preserve">Na druhém listu „Náklady životního cyklu“ (dále jen „List NŽC“) je dodavatel povinen uvést náklady související s užíváním nabízeného Předmětu plnění v souladu </w:t>
      </w:r>
      <w:r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>
        <w:rPr>
          <w:rFonts w:ascii="Garamond" w:hAnsi="Garamond" w:cs="Arial"/>
          <w:sz w:val="22"/>
          <w:szCs w:val="22"/>
        </w:rPr>
        <w:t xml:space="preserve">9.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Pr="005A1F74">
        <w:rPr>
          <w:rFonts w:ascii="Garamond" w:hAnsi="Garamond" w:cs="Arial"/>
          <w:sz w:val="22"/>
          <w:szCs w:val="22"/>
        </w:rPr>
        <w:t>Výzvy</w:t>
      </w:r>
      <w:r>
        <w:rPr>
          <w:rFonts w:ascii="Garamond" w:hAnsi="Garamond" w:cs="Arial"/>
          <w:sz w:val="22"/>
          <w:szCs w:val="22"/>
        </w:rPr>
        <w:t xml:space="preserve">, tj. </w:t>
      </w:r>
      <w:r>
        <w:rPr>
          <w:rFonts w:ascii="Garamond" w:hAnsi="Garamond"/>
          <w:sz w:val="22"/>
          <w:szCs w:val="22"/>
        </w:rPr>
        <w:t>doplnit požadované údaje do</w:t>
      </w:r>
      <w:r w:rsidRPr="008442CB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Pr="008442CB">
        <w:rPr>
          <w:rFonts w:ascii="Garamond" w:hAnsi="Garamond" w:cs="Arial"/>
          <w:sz w:val="22"/>
          <w:szCs w:val="22"/>
        </w:rPr>
        <w:t xml:space="preserve"> zvýraz</w:t>
      </w:r>
      <w:r>
        <w:rPr>
          <w:rFonts w:ascii="Garamond" w:hAnsi="Garamond" w:cs="Arial"/>
          <w:sz w:val="22"/>
          <w:szCs w:val="22"/>
        </w:rPr>
        <w:t>ně</w:t>
      </w:r>
      <w:r w:rsidRPr="008442CB">
        <w:rPr>
          <w:rFonts w:ascii="Garamond" w:hAnsi="Garamond" w:cs="Arial"/>
          <w:sz w:val="22"/>
          <w:szCs w:val="22"/>
        </w:rPr>
        <w:t>n</w:t>
      </w:r>
      <w:r>
        <w:rPr>
          <w:rFonts w:ascii="Garamond" w:hAnsi="Garamond" w:cs="Arial"/>
          <w:sz w:val="22"/>
          <w:szCs w:val="22"/>
        </w:rPr>
        <w:t>ých buněk</w:t>
      </w:r>
      <w:r w:rsidRPr="008442CB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1B72B3A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5322E">
        <w:rPr>
          <w:rFonts w:ascii="Garamond" w:hAnsi="Garamond" w:cs="Arial"/>
          <w:sz w:val="22"/>
          <w:szCs w:val="22"/>
        </w:rPr>
        <w:t>ve formátu PDF/A</w:t>
      </w:r>
      <w:r w:rsidR="0035322E"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35322E">
        <w:rPr>
          <w:rFonts w:ascii="Garamond" w:hAnsi="Garamond" w:cs="Arial"/>
          <w:sz w:val="22"/>
          <w:szCs w:val="22"/>
        </w:rPr>
        <w:t>y</w:t>
      </w:r>
      <w:r w:rsidR="0035322E" w:rsidRPr="00F4269B">
        <w:rPr>
          <w:rFonts w:ascii="Garamond" w:hAnsi="Garamond" w:cs="Arial"/>
          <w:sz w:val="22"/>
          <w:szCs w:val="22"/>
        </w:rPr>
        <w:t xml:space="preserve"> (platným </w:t>
      </w:r>
      <w:r w:rsidR="0035322E">
        <w:rPr>
          <w:rFonts w:ascii="Garamond" w:hAnsi="Garamond" w:cs="Arial"/>
          <w:sz w:val="22"/>
          <w:szCs w:val="22"/>
        </w:rPr>
        <w:t>uznávaným</w:t>
      </w:r>
      <w:r w:rsidR="0035322E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0FFF2D92" w14:textId="77777777" w:rsidR="00E50640" w:rsidRDefault="00E50640" w:rsidP="00E50640">
      <w:pPr>
        <w:pStyle w:val="Odstavec"/>
        <w:spacing w:before="120" w:after="0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55A8B6EA" w14:textId="78D1498A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6F3A1F51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</w:p>
    <w:p w14:paraId="512EBC27" w14:textId="1A1AC0CE" w:rsidR="0035322E" w:rsidRPr="00E23443" w:rsidRDefault="0035322E" w:rsidP="0035322E">
      <w:pPr>
        <w:pStyle w:val="Odstavec"/>
        <w:spacing w:after="120"/>
        <w:ind w:left="709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4F3F79C1" w14:textId="77777777" w:rsidR="0035322E" w:rsidRPr="00E23443" w:rsidRDefault="0035322E" w:rsidP="0035322E">
      <w:pPr>
        <w:pStyle w:val="Odstavec"/>
        <w:spacing w:after="12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1E1C3F8F" w14:textId="77777777" w:rsidR="00E50640" w:rsidRPr="0092241D" w:rsidRDefault="00E50640" w:rsidP="00E50640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92241D">
        <w:rPr>
          <w:rFonts w:ascii="Garamond" w:hAnsi="Garamond" w:cs="Arial"/>
          <w:b/>
          <w:sz w:val="22"/>
          <w:szCs w:val="22"/>
        </w:rPr>
        <w:t>nejnižších nákladů životního cyklu.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DB45AA">
        <w:rPr>
          <w:rFonts w:ascii="Garamond" w:hAnsi="Garamond" w:cs="Arial"/>
          <w:sz w:val="22"/>
          <w:szCs w:val="22"/>
        </w:rPr>
        <w:t>Za výhodnější se považuj</w:t>
      </w:r>
      <w:r>
        <w:rPr>
          <w:rFonts w:ascii="Garamond" w:hAnsi="Garamond" w:cs="Arial"/>
          <w:sz w:val="22"/>
          <w:szCs w:val="22"/>
        </w:rPr>
        <w:t>í</w:t>
      </w:r>
      <w:r w:rsidRPr="00DB45AA">
        <w:rPr>
          <w:rFonts w:ascii="Garamond" w:hAnsi="Garamond" w:cs="Arial"/>
          <w:sz w:val="22"/>
          <w:szCs w:val="22"/>
        </w:rPr>
        <w:t xml:space="preserve"> nižší </w:t>
      </w:r>
      <w:r>
        <w:rPr>
          <w:rFonts w:ascii="Garamond" w:hAnsi="Garamond" w:cs="Arial"/>
          <w:sz w:val="22"/>
          <w:szCs w:val="22"/>
        </w:rPr>
        <w:t>náklady životního cyklu</w:t>
      </w:r>
      <w:r w:rsidRPr="00DB45AA">
        <w:rPr>
          <w:rFonts w:ascii="Garamond" w:hAnsi="Garamond" w:cs="Arial"/>
          <w:sz w:val="22"/>
          <w:szCs w:val="22"/>
        </w:rPr>
        <w:t>.</w:t>
      </w:r>
    </w:p>
    <w:p w14:paraId="7A4D5F8E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Náklady životního cyklu CELKEM</w:t>
      </w:r>
      <w:r w:rsidRPr="00EF3ED9">
        <w:rPr>
          <w:rFonts w:ascii="Garamond" w:hAnsi="Garamond" w:cs="Arial"/>
          <w:sz w:val="22"/>
          <w:szCs w:val="22"/>
        </w:rPr>
        <w:t xml:space="preserve"> se pro účely hodnocení nabídek rozumí součet nabídkové ceny za poskytnutí Předmětu plnění a nákladů souvisejících s jeho užíváním po dobu 5 let. Náklady budou </w:t>
      </w:r>
      <w:r w:rsidRPr="005B0A82">
        <w:rPr>
          <w:rFonts w:ascii="Garamond" w:hAnsi="Garamond" w:cs="Arial"/>
          <w:sz w:val="22"/>
          <w:szCs w:val="22"/>
        </w:rPr>
        <w:t>stanoveny p</w:t>
      </w:r>
      <w:r w:rsidRPr="00EF3ED9">
        <w:rPr>
          <w:rFonts w:ascii="Garamond" w:hAnsi="Garamond" w:cs="Arial"/>
          <w:sz w:val="22"/>
          <w:szCs w:val="22"/>
        </w:rPr>
        <w:t xml:space="preserve">odle zadavatelem požadovaného měsíčního objemu tisku na daném </w:t>
      </w:r>
      <w:r>
        <w:rPr>
          <w:rFonts w:ascii="Garamond" w:hAnsi="Garamond" w:cs="Arial"/>
          <w:sz w:val="22"/>
          <w:szCs w:val="22"/>
        </w:rPr>
        <w:t xml:space="preserve">typu </w:t>
      </w:r>
      <w:r w:rsidRPr="00EF3ED9">
        <w:rPr>
          <w:rFonts w:ascii="Garamond" w:hAnsi="Garamond" w:cs="Arial"/>
          <w:sz w:val="22"/>
          <w:szCs w:val="22"/>
        </w:rPr>
        <w:t xml:space="preserve">zařízení (dodavatel musí nabídnout vždy jen takové zařízení, jehož výrobcem doporučená provozní zátěž splňuje požadavky na měsíční objem tisku). </w:t>
      </w:r>
    </w:p>
    <w:p w14:paraId="650E8EB3" w14:textId="4C8D5BFA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bookmarkStart w:id="19" w:name="_Toc9514496"/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všechny náklady na pořízení originálního spotřebního materiálu </w:t>
      </w:r>
      <w:r>
        <w:rPr>
          <w:rFonts w:ascii="Garamond" w:hAnsi="Garamond" w:cs="Arial"/>
          <w:sz w:val="22"/>
          <w:szCs w:val="22"/>
        </w:rPr>
        <w:t>(z</w:t>
      </w:r>
      <w:r w:rsidRPr="00EF3ED9">
        <w:rPr>
          <w:rFonts w:ascii="Garamond" w:hAnsi="Garamond" w:cs="Arial"/>
          <w:sz w:val="22"/>
          <w:szCs w:val="22"/>
        </w:rPr>
        <w:t xml:space="preserve">a originální </w:t>
      </w:r>
      <w:r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Pr="00EF3ED9">
        <w:rPr>
          <w:rFonts w:ascii="Garamond" w:hAnsi="Garamond" w:cs="Arial"/>
          <w:sz w:val="22"/>
          <w:szCs w:val="22"/>
        </w:rPr>
        <w:t xml:space="preserve">), který by zadavatel musel pořídit po dobu 5 let. </w:t>
      </w:r>
    </w:p>
    <w:p w14:paraId="7C7DA30A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72A6457E" w14:textId="77777777" w:rsidR="006D25A9" w:rsidRPr="00EF3ED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uvede originální spotřební materiál, který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je povinen uvést v nabídce veřejný zdroj (zejm. konkrétní webový odkaz, nebo </w:t>
      </w:r>
      <w:proofErr w:type="spellStart"/>
      <w:r>
        <w:rPr>
          <w:rFonts w:ascii="Garamond" w:hAnsi="Garamond"/>
          <w:sz w:val="22"/>
          <w:szCs w:val="22"/>
        </w:rPr>
        <w:t>printsreen</w:t>
      </w:r>
      <w:proofErr w:type="spellEnd"/>
      <w:r>
        <w:rPr>
          <w:rFonts w:ascii="Garamond" w:hAnsi="Garamond"/>
          <w:sz w:val="22"/>
          <w:szCs w:val="22"/>
        </w:rPr>
        <w:t>), z nějž je zřejmé, že uvedený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7103F634" w14:textId="77777777" w:rsidR="006D25A9" w:rsidRPr="0004383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>Náklady životního cyklu dodavatel vyčíslí na L</w:t>
      </w:r>
      <w:r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položky, potřebné k provozu 1 kusu</w:t>
      </w:r>
      <w:r w:rsidRPr="005350E2">
        <w:rPr>
          <w:rFonts w:ascii="Garamond" w:hAnsi="Garamond" w:cs="Arial"/>
          <w:sz w:val="22"/>
          <w:szCs w:val="22"/>
        </w:rPr>
        <w:t xml:space="preserve"> nabízeného </w:t>
      </w:r>
      <w:r w:rsidRPr="00BE0AD3">
        <w:rPr>
          <w:rFonts w:ascii="Garamond" w:hAnsi="Garamond" w:cs="Arial"/>
          <w:sz w:val="22"/>
          <w:szCs w:val="22"/>
        </w:rPr>
        <w:t>typu zařízení (mimo papíru), ocení nenulovou hodnotou. Z důvodu objektivity hodnocení NŽC nabízeného typu zařízení</w:t>
      </w:r>
      <w:r w:rsidRPr="00BE0AD3" w:rsidDel="00D312CC">
        <w:rPr>
          <w:rFonts w:ascii="Garamond" w:hAnsi="Garamond"/>
          <w:sz w:val="22"/>
          <w:szCs w:val="22"/>
        </w:rPr>
        <w:t xml:space="preserve"> </w:t>
      </w:r>
      <w:r w:rsidRPr="00BE0AD3">
        <w:rPr>
          <w:rFonts w:ascii="Garamond" w:hAnsi="Garamond"/>
          <w:sz w:val="22"/>
          <w:szCs w:val="22"/>
        </w:rPr>
        <w:t xml:space="preserve">použije dodavatel pro uvedení všech potřebných hodnot veřejně dostupné zdroje v tomto pořadí: č. 1 - </w:t>
      </w:r>
      <w:hyperlink r:id="rId13" w:history="1">
        <w:r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Pr="00BE0AD3">
        <w:rPr>
          <w:rStyle w:val="Hypertextovodkaz"/>
          <w:rFonts w:ascii="Garamond" w:hAnsi="Garamond"/>
          <w:sz w:val="22"/>
          <w:szCs w:val="22"/>
        </w:rPr>
        <w:t>,</w:t>
      </w:r>
      <w:r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Pr="00D735C7">
        <w:rPr>
          <w:rFonts w:ascii="Garamond" w:hAnsi="Garamond"/>
          <w:sz w:val="22"/>
          <w:szCs w:val="22"/>
        </w:rPr>
        <w:t xml:space="preserve"> č. 2 -  </w:t>
      </w:r>
      <w:hyperlink r:id="rId14" w:history="1">
        <w:r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nebude k dispozici ani na jednom z uvedených zdrojů, lze použít údaje z běžně dostupných internetových stránek s uvedením příslušného webového odkazu na Listu NŽC. </w:t>
      </w:r>
    </w:p>
    <w:p w14:paraId="1C883285" w14:textId="77777777" w:rsidR="006D25A9" w:rsidRPr="00BE0AD3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 Pokud dodavatelem nabízený Předmět plnění bude k plnohodnotnému provozu (resp. požadovanému objemu měsíčního tisku) potřebovat jiný než zadavatelem uvedený spotřební materiál, uvede je</w:t>
      </w:r>
      <w:r w:rsidRPr="00D735C7">
        <w:rPr>
          <w:rFonts w:ascii="Garamond" w:hAnsi="Garamond" w:cs="Arial"/>
          <w:sz w:val="22"/>
          <w:szCs w:val="22"/>
        </w:rPr>
        <w:t>j dodavatel na Listu NŽC</w:t>
      </w:r>
      <w:r w:rsidRPr="00D735C7">
        <w:rPr>
          <w:rFonts w:ascii="Garamond" w:hAnsi="Garamond"/>
          <w:sz w:val="22"/>
          <w:szCs w:val="22"/>
        </w:rPr>
        <w:t xml:space="preserve"> </w:t>
      </w:r>
      <w:r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Pr="00AD2B68">
        <w:rPr>
          <w:rFonts w:ascii="Garamond" w:hAnsi="Garamond" w:cs="Arial"/>
          <w:sz w:val="22"/>
          <w:szCs w:val="22"/>
        </w:rPr>
        <w:t>konkrétního Předmětu plnění.</w:t>
      </w:r>
      <w:r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Pr="005350E2">
        <w:rPr>
          <w:rFonts w:ascii="Garamond" w:hAnsi="Garamond" w:cs="Arial"/>
          <w:sz w:val="22"/>
          <w:szCs w:val="22"/>
        </w:rPr>
        <w:t>se</w:t>
      </w:r>
      <w:r w:rsidRPr="00BE0AD3">
        <w:rPr>
          <w:rFonts w:ascii="Garamond" w:hAnsi="Garamond" w:cs="Arial"/>
          <w:sz w:val="22"/>
          <w:szCs w:val="22"/>
        </w:rPr>
        <w:t xml:space="preserve"> náklady životního cyklu celkem pro požadovaný počet zařízení vypočtou automaticky</w:t>
      </w:r>
      <w:r>
        <w:rPr>
          <w:rFonts w:ascii="Garamond" w:hAnsi="Garamond" w:cs="Arial"/>
          <w:sz w:val="22"/>
          <w:szCs w:val="22"/>
        </w:rPr>
        <w:t>.</w:t>
      </w:r>
    </w:p>
    <w:p w14:paraId="5D33E875" w14:textId="77777777" w:rsidR="006D25A9" w:rsidRPr="00185D65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dodavatelem uvedené údaje </w:t>
      </w:r>
      <w:r>
        <w:rPr>
          <w:rFonts w:ascii="Garamond" w:hAnsi="Garamond" w:cs="Arial"/>
          <w:sz w:val="22"/>
          <w:szCs w:val="22"/>
        </w:rPr>
        <w:t>na Listu NŽC,</w:t>
      </w:r>
      <w:r w:rsidRPr="0092241D">
        <w:rPr>
          <w:rFonts w:ascii="Garamond" w:hAnsi="Garamond" w:cs="Arial"/>
          <w:sz w:val="22"/>
          <w:szCs w:val="22"/>
        </w:rPr>
        <w:t xml:space="preserve"> týkající se originálního spotřebního materiálu</w:t>
      </w:r>
      <w:r>
        <w:rPr>
          <w:rFonts w:ascii="Garamond" w:hAnsi="Garamond" w:cs="Arial"/>
          <w:sz w:val="22"/>
          <w:szCs w:val="22"/>
        </w:rPr>
        <w:t>,</w:t>
      </w:r>
      <w:r w:rsidRPr="0092241D">
        <w:rPr>
          <w:rFonts w:ascii="Garamond" w:hAnsi="Garamond" w:cs="Arial"/>
          <w:sz w:val="22"/>
          <w:szCs w:val="22"/>
        </w:rPr>
        <w:t xml:space="preserve"> ověřit </w:t>
      </w:r>
      <w:r>
        <w:rPr>
          <w:rFonts w:ascii="Garamond" w:hAnsi="Garamond" w:cs="Arial"/>
          <w:sz w:val="22"/>
          <w:szCs w:val="22"/>
        </w:rPr>
        <w:t>v souladu s uvedenými pokyny pro uvedení položek a odpovídajících hodnot v čl.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9.5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a 9.6 </w:t>
      </w:r>
      <w:r w:rsidRPr="0092241D">
        <w:rPr>
          <w:rFonts w:ascii="Garamond" w:hAnsi="Garamond" w:cs="Arial"/>
          <w:sz w:val="22"/>
          <w:szCs w:val="22"/>
        </w:rPr>
        <w:t>této Výzvy.</w:t>
      </w:r>
      <w:r>
        <w:rPr>
          <w:rFonts w:ascii="Garamond" w:hAnsi="Garamond" w:cs="Arial"/>
          <w:sz w:val="22"/>
          <w:szCs w:val="22"/>
        </w:rPr>
        <w:t xml:space="preserve"> </w:t>
      </w:r>
      <w:r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>
        <w:rPr>
          <w:rFonts w:ascii="Garamond" w:hAnsi="Garamond" w:cs="Arial"/>
          <w:sz w:val="22"/>
          <w:szCs w:val="22"/>
        </w:rPr>
        <w:t xml:space="preserve">z veřejně dostupných zdrojů </w:t>
      </w:r>
      <w:r>
        <w:rPr>
          <w:rFonts w:ascii="Garamond" w:hAnsi="Garamond"/>
          <w:sz w:val="22"/>
          <w:szCs w:val="22"/>
        </w:rPr>
        <w:t>uvedených v čl. 9.6 této Výzvy),</w:t>
      </w:r>
      <w:r>
        <w:rPr>
          <w:rFonts w:ascii="Garamond" w:hAnsi="Garamond" w:cs="Arial"/>
          <w:sz w:val="22"/>
          <w:szCs w:val="22"/>
        </w:rPr>
        <w:t xml:space="preserve"> </w:t>
      </w:r>
      <w:r w:rsidRPr="009701B1">
        <w:rPr>
          <w:rFonts w:ascii="Garamond" w:hAnsi="Garamond" w:cs="Arial"/>
          <w:sz w:val="22"/>
          <w:szCs w:val="22"/>
        </w:rPr>
        <w:t xml:space="preserve">který prokáže, </w:t>
      </w:r>
      <w:r>
        <w:rPr>
          <w:rFonts w:ascii="Garamond" w:hAnsi="Garamond" w:cs="Arial"/>
          <w:sz w:val="22"/>
          <w:szCs w:val="22"/>
        </w:rPr>
        <w:t xml:space="preserve">že uvedené cenové údaje spotřebního materiálu daného zařízení byly ke dni podání nabídky platné a 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</w:t>
      </w:r>
      <w:r>
        <w:rPr>
          <w:rFonts w:ascii="Garamond" w:hAnsi="Garamond" w:cs="Arial"/>
          <w:sz w:val="22"/>
          <w:szCs w:val="22"/>
        </w:rPr>
        <w:t> </w:t>
      </w:r>
      <w:r w:rsidRPr="004026E8">
        <w:rPr>
          <w:rFonts w:ascii="Garamond" w:hAnsi="Garamond" w:cs="Arial"/>
          <w:sz w:val="22"/>
          <w:szCs w:val="22"/>
        </w:rPr>
        <w:t>provozu</w:t>
      </w:r>
      <w:r>
        <w:rPr>
          <w:rFonts w:ascii="Garamond" w:hAnsi="Garamond" w:cs="Arial"/>
          <w:sz w:val="22"/>
          <w:szCs w:val="22"/>
        </w:rPr>
        <w:t xml:space="preserve"> daného zařízení (resp. požadovanému objemu měsíčního tisku) byl uveden v plném rozsahu. V případě, že dodavatel na výzvu Zadavatele, učiněnou ve smyslu ust. § 46 ZZVZ, požadované údaje či doklad (zejm. printscreen) nepředloží, může být z veřejné zakázky vyloučen.</w:t>
      </w:r>
    </w:p>
    <w:p w14:paraId="685EEDD0" w14:textId="77777777" w:rsidR="006D25A9" w:rsidRPr="00273ACB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>
        <w:rPr>
          <w:rFonts w:ascii="Garamond" w:hAnsi="Garamond"/>
          <w:sz w:val="22"/>
          <w:szCs w:val="22"/>
        </w:rPr>
        <w:t>5</w:t>
      </w:r>
      <w:r w:rsidRPr="00BE25AE">
        <w:rPr>
          <w:rFonts w:ascii="Garamond" w:hAnsi="Garamond"/>
          <w:sz w:val="22"/>
          <w:szCs w:val="22"/>
        </w:rPr>
        <w:t xml:space="preserve"> této Výzvy nebo uvede nižší ceny </w:t>
      </w:r>
      <w:r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>
        <w:rPr>
          <w:rFonts w:ascii="Garamond" w:hAnsi="Garamond"/>
          <w:sz w:val="22"/>
          <w:szCs w:val="22"/>
        </w:rPr>
        <w:t>, než jsou zveřejněny na uvedených zdrojích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1C61EDA8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rovnosti </w:t>
      </w:r>
      <w:r>
        <w:rPr>
          <w:rFonts w:ascii="Garamond" w:hAnsi="Garamond" w:cs="Arial"/>
          <w:sz w:val="22"/>
          <w:szCs w:val="22"/>
        </w:rPr>
        <w:t>„N</w:t>
      </w:r>
      <w:r w:rsidRPr="0092241D">
        <w:rPr>
          <w:rFonts w:ascii="Garamond" w:hAnsi="Garamond" w:cs="Arial"/>
          <w:sz w:val="22"/>
          <w:szCs w:val="22"/>
        </w:rPr>
        <w:t xml:space="preserve">ákladů životního cyklu </w:t>
      </w:r>
      <w:r>
        <w:rPr>
          <w:rFonts w:ascii="Garamond" w:hAnsi="Garamond" w:cs="Arial"/>
          <w:sz w:val="22"/>
          <w:szCs w:val="22"/>
        </w:rPr>
        <w:t xml:space="preserve">CELKEM“ u </w:t>
      </w:r>
      <w:r w:rsidRPr="0092241D">
        <w:rPr>
          <w:rFonts w:ascii="Garamond" w:hAnsi="Garamond" w:cs="Arial"/>
          <w:sz w:val="22"/>
          <w:szCs w:val="22"/>
        </w:rPr>
        <w:t xml:space="preserve">více dodavatelů (dále jen „shodné nabídky“) se rozhodne o pořadí shodných nabídek na základě celkové výše nákladů souvisejících s užíváním Předmětu plnění po dobu 5 let </w:t>
      </w:r>
      <w:r>
        <w:rPr>
          <w:rFonts w:ascii="Garamond" w:hAnsi="Garamond" w:cs="Arial"/>
          <w:sz w:val="22"/>
          <w:szCs w:val="22"/>
        </w:rPr>
        <w:t xml:space="preserve">bez </w:t>
      </w:r>
      <w:r w:rsidRPr="0092241D">
        <w:rPr>
          <w:rFonts w:ascii="Garamond" w:hAnsi="Garamond" w:cs="Arial"/>
          <w:sz w:val="22"/>
          <w:szCs w:val="22"/>
        </w:rPr>
        <w:t xml:space="preserve">nabídkové ceny za poskytnutí Předmětu plnění (dále jen „související náklady“). Za výhodnější se považují nižší </w:t>
      </w:r>
      <w:r>
        <w:rPr>
          <w:rFonts w:ascii="Garamond" w:hAnsi="Garamond" w:cs="Arial"/>
          <w:sz w:val="22"/>
          <w:szCs w:val="22"/>
        </w:rPr>
        <w:t xml:space="preserve">celkové </w:t>
      </w:r>
      <w:r w:rsidRPr="0092241D">
        <w:rPr>
          <w:rFonts w:ascii="Garamond" w:hAnsi="Garamond" w:cs="Arial"/>
          <w:sz w:val="22"/>
          <w:szCs w:val="22"/>
        </w:rPr>
        <w:t xml:space="preserve">související náklady. </w:t>
      </w:r>
      <w:r>
        <w:rPr>
          <w:rFonts w:ascii="Garamond" w:hAnsi="Garamond" w:cs="Arial"/>
          <w:sz w:val="22"/>
          <w:szCs w:val="22"/>
        </w:rPr>
        <w:t>Tento způsob určení pořadí nabídek proběhne</w:t>
      </w:r>
      <w:r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nejvýhodnějšími.</w:t>
      </w:r>
      <w:r w:rsidRPr="00923F89">
        <w:rPr>
          <w:rFonts w:ascii="Garamond" w:hAnsi="Garamond" w:cs="Arial"/>
          <w:sz w:val="22"/>
          <w:szCs w:val="22"/>
        </w:rPr>
        <w:t xml:space="preserve"> </w:t>
      </w:r>
    </w:p>
    <w:p w14:paraId="030D1DAE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celkové výše 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dle čl. 9.10 této Výzvy 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D37C643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232FAB9B" w14:textId="77777777" w:rsidR="006D25A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ceny, jež budou stanoveny v souladu s touto ZD (tj. zejm. bude-li doloženo stanovení správné ceny ve smyslu čl. 9.8 této ZD), pro účely hodnocení různé.</w:t>
      </w:r>
    </w:p>
    <w:p w14:paraId="4C0A3FB5" w14:textId="77777777" w:rsidR="006D25A9" w:rsidRPr="00923F89" w:rsidRDefault="006D25A9" w:rsidP="006D25A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(popř. všichni dodavatelé vstupující do hodnocení) nabídnou identická zařízení, bude hodnocení provedeno pouze podle celkové nabídkové ceny zařízení, tj. při hodnocení nebudou zohledněny </w:t>
      </w:r>
      <w:r w:rsidRPr="00EF3ED9">
        <w:rPr>
          <w:rFonts w:ascii="Garamond" w:hAnsi="Garamond" w:cs="Arial"/>
          <w:sz w:val="22"/>
          <w:szCs w:val="22"/>
        </w:rPr>
        <w:t>náklad</w:t>
      </w:r>
      <w:r>
        <w:rPr>
          <w:rFonts w:ascii="Garamond" w:hAnsi="Garamond" w:cs="Arial"/>
          <w:sz w:val="22"/>
          <w:szCs w:val="22"/>
        </w:rPr>
        <w:t>y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>
        <w:rPr>
          <w:rFonts w:ascii="Garamond" w:hAnsi="Garamond" w:cs="Arial"/>
          <w:sz w:val="22"/>
          <w:szCs w:val="22"/>
        </w:rPr>
        <w:t xml:space="preserve"> s </w:t>
      </w:r>
      <w:r w:rsidRPr="00EF3ED9">
        <w:rPr>
          <w:rFonts w:ascii="Garamond" w:hAnsi="Garamond" w:cs="Arial"/>
          <w:sz w:val="22"/>
          <w:szCs w:val="22"/>
        </w:rPr>
        <w:t xml:space="preserve">užíváním </w:t>
      </w:r>
      <w:r>
        <w:rPr>
          <w:rFonts w:ascii="Garamond" w:hAnsi="Garamond" w:cs="Arial"/>
          <w:sz w:val="22"/>
          <w:szCs w:val="22"/>
        </w:rPr>
        <w:t xml:space="preserve">zařízení </w:t>
      </w:r>
      <w:r w:rsidRPr="00EF3ED9">
        <w:rPr>
          <w:rFonts w:ascii="Garamond" w:hAnsi="Garamond" w:cs="Arial"/>
          <w:sz w:val="22"/>
          <w:szCs w:val="22"/>
        </w:rPr>
        <w:t>po dobu 5 let</w:t>
      </w:r>
      <w:r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Pr="00EF3ED9">
        <w:rPr>
          <w:rFonts w:ascii="Garamond" w:hAnsi="Garamond" w:cs="Arial"/>
          <w:sz w:val="22"/>
          <w:szCs w:val="22"/>
        </w:rPr>
        <w:t>náklad</w:t>
      </w:r>
      <w:r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souvisejících </w:t>
      </w:r>
      <w:r>
        <w:rPr>
          <w:rFonts w:ascii="Garamond" w:hAnsi="Garamond" w:cs="Arial"/>
          <w:sz w:val="22"/>
          <w:szCs w:val="22"/>
        </w:rPr>
        <w:t xml:space="preserve">s </w:t>
      </w:r>
      <w:r w:rsidRPr="00EF3ED9">
        <w:rPr>
          <w:rFonts w:ascii="Garamond" w:hAnsi="Garamond" w:cs="Arial"/>
          <w:sz w:val="22"/>
          <w:szCs w:val="22"/>
        </w:rPr>
        <w:t xml:space="preserve">užíváním </w:t>
      </w:r>
      <w:r>
        <w:rPr>
          <w:rFonts w:ascii="Garamond" w:hAnsi="Garamond" w:cs="Arial"/>
          <w:sz w:val="22"/>
          <w:szCs w:val="22"/>
        </w:rPr>
        <w:t xml:space="preserve">zařízení </w:t>
      </w:r>
      <w:r w:rsidRPr="00EF3ED9">
        <w:rPr>
          <w:rFonts w:ascii="Garamond" w:hAnsi="Garamond" w:cs="Arial"/>
          <w:sz w:val="22"/>
          <w:szCs w:val="22"/>
        </w:rPr>
        <w:t>po dobu 5 let</w:t>
      </w:r>
      <w:r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660E6F18" w14:textId="77777777" w:rsidR="006D25A9" w:rsidRDefault="006D25A9" w:rsidP="006D25A9">
      <w:pPr>
        <w:pStyle w:val="Odstavec"/>
        <w:spacing w:before="120" w:after="120" w:line="240" w:lineRule="auto"/>
        <w:ind w:left="502" w:firstLine="0"/>
        <w:rPr>
          <w:rFonts w:ascii="Garamond" w:hAnsi="Garamond" w:cs="Arial"/>
          <w:sz w:val="22"/>
          <w:szCs w:val="22"/>
        </w:rPr>
      </w:pP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593D294" w14:textId="11BB32FE" w:rsidR="00F23F69" w:rsidRDefault="00D43D0D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</w:t>
      </w:r>
      <w:r w:rsidR="009018CA" w:rsidRPr="00855E67">
        <w:rPr>
          <w:rFonts w:ascii="Garamond" w:hAnsi="Garamond"/>
          <w:sz w:val="22"/>
          <w:szCs w:val="22"/>
        </w:rPr>
        <w:t>tiskárny, kopírky a multifunkce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CF8E33F" w14:textId="77777777" w:rsidR="00F23F69" w:rsidRDefault="006D25A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Zásady environmentálně odpovědného zadávání zohlednil zadavatel nastavením způsobu hodnocení nabídek na základě nákladů životního cyklu za dobu 5 let (zohledňuje zejména spotřebu tonerů a ostatního spotřebního materiálu po dobu životnosti Předmětu plnění).</w:t>
      </w:r>
      <w:bookmarkStart w:id="25" w:name="_Hlk129675759"/>
      <w:bookmarkStart w:id="26" w:name="_Hlk129676355"/>
      <w:r w:rsidR="00F23F69" w:rsidRPr="00F23F69">
        <w:rPr>
          <w:rFonts w:ascii="Garamond" w:hAnsi="Garamond"/>
          <w:sz w:val="22"/>
          <w:szCs w:val="22"/>
        </w:rPr>
        <w:t xml:space="preserve"> </w:t>
      </w:r>
    </w:p>
    <w:p w14:paraId="30E1D6D9" w14:textId="62FC1D32" w:rsid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vybraná zařízení, která jsou označena v příloze č. 2 Závazného návrhu smlouvy (t</w:t>
      </w:r>
      <w:r w:rsidRPr="00F23F69">
        <w:rPr>
          <w:rFonts w:ascii="Garamond" w:hAnsi="Garamond" w:cs="Arial"/>
          <w:sz w:val="22"/>
          <w:szCs w:val="22"/>
        </w:rPr>
        <w:t>echnická specifikace Předmětu plnění).</w:t>
      </w:r>
      <w:r w:rsidRPr="00F23F69">
        <w:rPr>
          <w:rFonts w:ascii="Garamond" w:hAnsi="Garamond"/>
          <w:sz w:val="22"/>
          <w:szCs w:val="22"/>
        </w:rPr>
        <w:t xml:space="preserve"> Zadavatel požaduje, aby vybraná zařízení splňovala požadavky na certifikaci TCO </w:t>
      </w:r>
      <w:proofErr w:type="spellStart"/>
      <w:r w:rsidRPr="00F23F69">
        <w:rPr>
          <w:rFonts w:ascii="Garamond" w:hAnsi="Garamond"/>
          <w:sz w:val="22"/>
          <w:szCs w:val="22"/>
        </w:rPr>
        <w:t>Certified</w:t>
      </w:r>
      <w:proofErr w:type="spellEnd"/>
      <w:r w:rsidRPr="00F23F69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F23F69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F23F69">
        <w:rPr>
          <w:rFonts w:ascii="Garamond" w:hAnsi="Garamond"/>
          <w:sz w:val="22"/>
          <w:szCs w:val="22"/>
        </w:rPr>
        <w:t xml:space="preserve">). </w:t>
      </w:r>
      <w:bookmarkStart w:id="27" w:name="_Hlk129676035"/>
      <w:bookmarkEnd w:id="25"/>
    </w:p>
    <w:p w14:paraId="3962BE07" w14:textId="37040934" w:rsidR="00F23F69" w:rsidRP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certifikaci TCO nebo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) doložit, že vybrané zařízení má certifikaci TCO nebo </w:t>
      </w:r>
      <w:proofErr w:type="spellStart"/>
      <w:r w:rsidRPr="00F23F69">
        <w:rPr>
          <w:rFonts w:ascii="Garamond" w:hAnsi="Garamond"/>
          <w:sz w:val="22"/>
          <w:szCs w:val="22"/>
        </w:rPr>
        <w:t>Energy</w:t>
      </w:r>
      <w:proofErr w:type="spellEnd"/>
      <w:r w:rsidRPr="00F23F69">
        <w:rPr>
          <w:rFonts w:ascii="Garamond" w:hAnsi="Garamond"/>
          <w:sz w:val="22"/>
          <w:szCs w:val="22"/>
        </w:rPr>
        <w:t xml:space="preserve"> </w:t>
      </w:r>
      <w:proofErr w:type="spellStart"/>
      <w:r w:rsidRPr="00F23F69">
        <w:rPr>
          <w:rFonts w:ascii="Garamond" w:hAnsi="Garamond"/>
          <w:sz w:val="22"/>
          <w:szCs w:val="22"/>
        </w:rPr>
        <w:t>star</w:t>
      </w:r>
      <w:proofErr w:type="spellEnd"/>
      <w:r w:rsidRPr="00F23F69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7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F23F69">
        <w:rPr>
          <w:rFonts w:ascii="Garamond" w:hAnsi="Garamond"/>
          <w:sz w:val="22"/>
          <w:szCs w:val="22"/>
        </w:rPr>
        <w:t xml:space="preserve"> nebo </w:t>
      </w:r>
      <w:hyperlink r:id="rId18" w:history="1">
        <w:r w:rsidRPr="00F23F69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F23F69">
        <w:rPr>
          <w:rFonts w:ascii="Garamond" w:hAnsi="Garamond"/>
          <w:sz w:val="22"/>
          <w:szCs w:val="22"/>
        </w:rPr>
        <w:t xml:space="preserve">) na nabízené zařízení v příloze č. 2 Závazného návrhu smlouvy nebo předložením </w:t>
      </w:r>
      <w:r w:rsidRPr="00F23F69">
        <w:rPr>
          <w:rFonts w:ascii="Garamond" w:hAnsi="Garamond" w:cs="Arial"/>
          <w:sz w:val="22"/>
          <w:szCs w:val="22"/>
        </w:rPr>
        <w:t xml:space="preserve">datasheetu (katalogového listu) nabízeného zařízení, popř. jiným způsobem, vždy však </w:t>
      </w:r>
      <w:r w:rsidRPr="00F23F69">
        <w:rPr>
          <w:rFonts w:ascii="Garamond" w:hAnsi="Garamond"/>
          <w:sz w:val="22"/>
          <w:szCs w:val="22"/>
        </w:rPr>
        <w:t>tak, aby z předložených údajů bylo přímo zřejmé (tj. bylo přímo uvedeno), že zařízení požadovanou certifikaci splňuje.</w:t>
      </w:r>
      <w:bookmarkEnd w:id="27"/>
    </w:p>
    <w:p w14:paraId="04CF8016" w14:textId="3B90B454" w:rsidR="00F23F69" w:rsidRPr="00F23F69" w:rsidRDefault="00F23F69" w:rsidP="00F23F6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23F69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bookmarkEnd w:id="26"/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7739EF24" w:rsidR="00670086" w:rsidRDefault="00663368" w:rsidP="00663368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14.1    </w:t>
      </w:r>
      <w:r w:rsidR="00670086"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="00670086"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="00670086"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="00670086"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="00670086" w:rsidRPr="00D452F8">
        <w:rPr>
          <w:rFonts w:ascii="Garamond" w:hAnsi="Garamond"/>
        </w:rPr>
        <w:t>. V takovém případě nelze</w:t>
      </w:r>
      <w:r w:rsidR="00670086"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="00670086"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8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8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35DC682" w:rsidR="00B25E4B" w:rsidRDefault="00D92A60" w:rsidP="002759F9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6F956FF2" w14:textId="77777777" w:rsidR="00D92A60" w:rsidRDefault="00D92A60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B9FE18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B1F05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lastRenderedPageBreak/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6348E" w14:textId="77777777" w:rsidR="003D0E05" w:rsidRDefault="003D0E05" w:rsidP="00795AAC">
      <w:r>
        <w:separator/>
      </w:r>
    </w:p>
  </w:endnote>
  <w:endnote w:type="continuationSeparator" w:id="0">
    <w:p w14:paraId="45B3C662" w14:textId="77777777" w:rsidR="003D0E05" w:rsidRDefault="003D0E0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8584" w14:textId="77777777" w:rsidR="003D0E05" w:rsidRDefault="003D0E05" w:rsidP="00795AAC">
      <w:r>
        <w:separator/>
      </w:r>
    </w:p>
  </w:footnote>
  <w:footnote w:type="continuationSeparator" w:id="0">
    <w:p w14:paraId="61ED8CDD" w14:textId="77777777" w:rsidR="003D0E05" w:rsidRDefault="003D0E0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8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19"/>
  </w:num>
  <w:num w:numId="3">
    <w:abstractNumId w:val="43"/>
  </w:num>
  <w:num w:numId="4">
    <w:abstractNumId w:val="15"/>
  </w:num>
  <w:num w:numId="5">
    <w:abstractNumId w:val="47"/>
  </w:num>
  <w:num w:numId="6">
    <w:abstractNumId w:val="42"/>
  </w:num>
  <w:num w:numId="7">
    <w:abstractNumId w:val="45"/>
  </w:num>
  <w:num w:numId="8">
    <w:abstractNumId w:val="28"/>
  </w:num>
  <w:num w:numId="9">
    <w:abstractNumId w:val="27"/>
  </w:num>
  <w:num w:numId="10">
    <w:abstractNumId w:val="46"/>
  </w:num>
  <w:num w:numId="11">
    <w:abstractNumId w:val="44"/>
  </w:num>
  <w:num w:numId="12">
    <w:abstractNumId w:val="40"/>
  </w:num>
  <w:num w:numId="13">
    <w:abstractNumId w:val="18"/>
  </w:num>
  <w:num w:numId="14">
    <w:abstractNumId w:val="38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8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1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7"/>
  </w:num>
  <w:num w:numId="35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0866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1F05"/>
    <w:rsid w:val="001B4B7A"/>
    <w:rsid w:val="001B5234"/>
    <w:rsid w:val="001B557B"/>
    <w:rsid w:val="001B62BB"/>
    <w:rsid w:val="001B6564"/>
    <w:rsid w:val="001C133D"/>
    <w:rsid w:val="001C4ABC"/>
    <w:rsid w:val="001D2457"/>
    <w:rsid w:val="001D5710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07C7E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322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0E05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A2B15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1B9D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36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25A9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1F7D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18CA"/>
    <w:rsid w:val="0090623D"/>
    <w:rsid w:val="00906306"/>
    <w:rsid w:val="009149BA"/>
    <w:rsid w:val="00923565"/>
    <w:rsid w:val="00924ABD"/>
    <w:rsid w:val="0093033C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834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1B27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152A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064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306D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3F69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ADE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72.html" TargetMode="External"/><Relationship Id="rId14" Type="http://schemas.openxmlformats.org/officeDocument/2006/relationships/hyperlink" Target="https://www.miroluk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XkD4oEVy9l5JQyVIJuIs5VVkVrfvP1rzE/ZGuHZaM1M=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S7QeNwu6Buxv8CleHzvH2rCtIA3ZWlhPF8ztKVkzYSA=</DigestValue>
    </Reference>
  </SignedInfo>
  <SignatureValue>lY1QGVydefhS0ChgGxXV/Wra1y5q7eWb8DUPKRsikCUISkPYv8VCz6UyKhcszn65nd97DkjOrfEg
kTE0qpe7HzCkUmEZ08y9hgi2Z4YABvLenGhrinWaGjYbjqlPLmdGkLa1IYxeHsO8NvBIM+Qd1Zwh
2QLv2Z3XlWFtSvw6pEAzB4wjKU9yJRVoKDD14d5SMCVIMIFAYrfXmzbBYM9uFJ/6YgFvkDOXFu3E
oWVD+ix9PMo+xVBso4OckDc0i+7uUMRDVmZYsNFuFqHMUjI8IVqlE7BHUuRJU+JwAF59VsBGdU0i
sX09R7xtRU8Gu5vBTfwiGj80ZO8Ohgwurswdbg==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1/04/xmlenc#sha256"/>
        <DigestValue>6zCArCm3yQbVT0TzWB394NxSnG+3fYYjFBeUYWi/uVc=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AgQ0XCcyIHOwRq70J0OzlQKHEHhmWPYUapI4J0d1aAM=</DigestValue>
      </Reference>
      <Reference URI="/word/endnotes.xml?ContentType=application/vnd.openxmlformats-officedocument.wordprocessingml.endnotes+xml">
        <DigestMethod Algorithm="http://www.w3.org/2001/04/xmlenc#sha256"/>
        <DigestValue>BJgskAnbuQoY6Dvy/piM8Utyzi1PBxXkR/v/T3Sq6AA=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x7h59LrEvxQpTsz9R2Lkok0QSV/zOXyobGZT1QgnEWw=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qijvAcV+EMo3Q/Gtx1xA1UhVb636bEnus1q4/a2KHvk=</DigestValue>
      </Reference>
      <Reference URI="/word/settings.xml?ContentType=application/vnd.openxmlformats-officedocument.wordprocessingml.settings+xml">
        <DigestMethod Algorithm="http://www.w3.org/2001/04/xmlenc#sha256"/>
        <DigestValue>9GMgfdmX+cgYBueIwgEV5U0+ti4OABtcsoVC5XFkD6A=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2023-10-25T07:58:53Z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2023-10-25T07:58:53Z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3121</Words>
  <Characters>18415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</cp:revision>
  <cp:lastPrinted>2022-02-22T11:35:00Z</cp:lastPrinted>
  <dcterms:created xsi:type="dcterms:W3CDTF">2023-03-14T07:04:00Z</dcterms:created>
  <dcterms:modified xsi:type="dcterms:W3CDTF">2023-10-25T07:58:00Z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